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D96" w:rsidRDefault="00647602">
      <w:pPr>
        <w:pStyle w:val="a6"/>
        <w:tabs>
          <w:tab w:val="left" w:pos="840"/>
          <w:tab w:val="left" w:pos="3330"/>
          <w:tab w:val="center" w:pos="5244"/>
        </w:tabs>
        <w:rPr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723900" cy="809625"/>
            <wp:effectExtent l="19050" t="0" r="0" b="0"/>
            <wp:docPr id="1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2D96">
        <w:t xml:space="preserve">           </w:t>
      </w:r>
      <w:r w:rsidR="00EE2D96">
        <w:rPr>
          <w:b/>
          <w:bCs/>
          <w:sz w:val="32"/>
          <w:szCs w:val="32"/>
        </w:rPr>
        <w:t xml:space="preserve"> </w:t>
      </w:r>
    </w:p>
    <w:p w:rsidR="00EE2D96" w:rsidRDefault="00EE2D96">
      <w:pPr>
        <w:pStyle w:val="a6"/>
        <w:tabs>
          <w:tab w:val="left" w:pos="840"/>
          <w:tab w:val="left" w:pos="3330"/>
          <w:tab w:val="center" w:pos="5244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</w:t>
      </w:r>
      <w:r w:rsidR="00A45396">
        <w:rPr>
          <w:b/>
          <w:bCs/>
          <w:sz w:val="32"/>
          <w:szCs w:val="32"/>
        </w:rPr>
        <w:t xml:space="preserve">       </w:t>
      </w:r>
      <w:r>
        <w:rPr>
          <w:b/>
          <w:bCs/>
          <w:sz w:val="32"/>
          <w:szCs w:val="32"/>
        </w:rPr>
        <w:t xml:space="preserve"> СОВЕТ                              </w:t>
      </w:r>
      <w:r w:rsidR="00A45396"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 xml:space="preserve">     </w:t>
      </w:r>
      <w:r>
        <w:t xml:space="preserve">ПРОЕКТ    </w:t>
      </w:r>
      <w:r>
        <w:rPr>
          <w:b/>
          <w:bCs/>
          <w:sz w:val="32"/>
          <w:szCs w:val="32"/>
        </w:rPr>
        <w:t xml:space="preserve">                   </w:t>
      </w:r>
    </w:p>
    <w:p w:rsidR="00EE2D96" w:rsidRDefault="00EE2D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БЖЕДУХОВСКОГО СЕЛЬСКОГО ПОСЕЛЕНИЯ</w:t>
      </w:r>
    </w:p>
    <w:p w:rsidR="00EE2D96" w:rsidRDefault="00EE2D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БЕЛОРЕЧЕНСКОГО  РАЙОНА</w:t>
      </w:r>
    </w:p>
    <w:p w:rsidR="00EE2D96" w:rsidRDefault="00EE2D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___ СЕССИЯ  </w:t>
      </w:r>
      <w:r w:rsidR="00A45396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СОЗЫВА</w:t>
      </w:r>
    </w:p>
    <w:p w:rsidR="00EE2D96" w:rsidRDefault="00EE2D96">
      <w:pPr>
        <w:jc w:val="center"/>
        <w:rPr>
          <w:b/>
          <w:bCs/>
          <w:sz w:val="28"/>
          <w:szCs w:val="28"/>
        </w:rPr>
      </w:pPr>
    </w:p>
    <w:p w:rsidR="00EE2D96" w:rsidRDefault="00EE2D9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28"/>
        </w:rPr>
        <w:t xml:space="preserve"> </w:t>
      </w:r>
      <w:r>
        <w:rPr>
          <w:b/>
          <w:bCs/>
          <w:sz w:val="32"/>
          <w:szCs w:val="32"/>
        </w:rPr>
        <w:t xml:space="preserve">РЕШЕНИЕ </w:t>
      </w:r>
    </w:p>
    <w:p w:rsidR="00EE2D96" w:rsidRDefault="00EE2D96">
      <w:pPr>
        <w:jc w:val="center"/>
        <w:rPr>
          <w:b/>
          <w:bCs/>
        </w:rPr>
      </w:pPr>
    </w:p>
    <w:p w:rsidR="00EE2D96" w:rsidRDefault="00EE2D96">
      <w:pPr>
        <w:jc w:val="center"/>
        <w:rPr>
          <w:b/>
          <w:bCs/>
        </w:rPr>
      </w:pPr>
    </w:p>
    <w:p w:rsidR="00EE2D96" w:rsidRDefault="00EE2D96">
      <w:pPr>
        <w:jc w:val="center"/>
        <w:rPr>
          <w:sz w:val="28"/>
          <w:szCs w:val="20"/>
        </w:rPr>
      </w:pPr>
      <w:r>
        <w:rPr>
          <w:sz w:val="28"/>
        </w:rPr>
        <w:t>__________201</w:t>
      </w:r>
      <w:r w:rsidR="00476574">
        <w:rPr>
          <w:sz w:val="28"/>
        </w:rPr>
        <w:t>8</w:t>
      </w:r>
      <w:r>
        <w:rPr>
          <w:sz w:val="28"/>
        </w:rPr>
        <w:t xml:space="preserve"> г.                                                                                        № ___</w:t>
      </w:r>
      <w:r>
        <w:rPr>
          <w:sz w:val="28"/>
          <w:szCs w:val="20"/>
        </w:rPr>
        <w:t xml:space="preserve"> </w:t>
      </w:r>
    </w:p>
    <w:p w:rsidR="00EE2D96" w:rsidRDefault="00EE2D9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станица </w:t>
      </w:r>
      <w:proofErr w:type="spellStart"/>
      <w:r>
        <w:rPr>
          <w:sz w:val="22"/>
          <w:szCs w:val="22"/>
        </w:rPr>
        <w:t>Бжедуховская</w:t>
      </w:r>
      <w:proofErr w:type="spellEnd"/>
    </w:p>
    <w:p w:rsidR="00EE2D96" w:rsidRDefault="00EE2D96">
      <w:pPr>
        <w:tabs>
          <w:tab w:val="left" w:pos="57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Краснодарский край</w:t>
      </w:r>
    </w:p>
    <w:p w:rsidR="00EE2D96" w:rsidRDefault="00EE2D96">
      <w:pPr>
        <w:rPr>
          <w:sz w:val="28"/>
        </w:rPr>
      </w:pPr>
    </w:p>
    <w:p w:rsidR="00EE2D96" w:rsidRDefault="00EE2D96">
      <w:pPr>
        <w:pStyle w:val="a6"/>
        <w:rPr>
          <w:b/>
        </w:rPr>
      </w:pPr>
      <w:r>
        <w:rPr>
          <w:b/>
        </w:rPr>
        <w:t>Об утверждении отчета об исполнении  бюджета</w:t>
      </w:r>
    </w:p>
    <w:p w:rsidR="00EE2D96" w:rsidRDefault="00EE2D96">
      <w:pPr>
        <w:pStyle w:val="a6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Бжедуховского</w:t>
      </w:r>
      <w:proofErr w:type="spellEnd"/>
      <w:r>
        <w:rPr>
          <w:b/>
        </w:rPr>
        <w:t xml:space="preserve"> сельского поселения </w:t>
      </w:r>
    </w:p>
    <w:p w:rsidR="00EE2D96" w:rsidRDefault="00EE2D96">
      <w:pPr>
        <w:pStyle w:val="a6"/>
        <w:rPr>
          <w:b/>
        </w:rPr>
      </w:pPr>
      <w:proofErr w:type="spellStart"/>
      <w:r>
        <w:rPr>
          <w:b/>
        </w:rPr>
        <w:t>Белореченского</w:t>
      </w:r>
      <w:proofErr w:type="spellEnd"/>
      <w:r>
        <w:rPr>
          <w:b/>
        </w:rPr>
        <w:t xml:space="preserve">  района за  201</w:t>
      </w:r>
      <w:r w:rsidR="00476574">
        <w:rPr>
          <w:b/>
        </w:rPr>
        <w:t>7</w:t>
      </w:r>
      <w:r w:rsidR="00364815">
        <w:rPr>
          <w:b/>
        </w:rPr>
        <w:t xml:space="preserve"> </w:t>
      </w:r>
      <w:r>
        <w:rPr>
          <w:b/>
        </w:rPr>
        <w:t>год</w:t>
      </w:r>
    </w:p>
    <w:p w:rsidR="00EE2D96" w:rsidRDefault="00EE2D96">
      <w:pPr>
        <w:pStyle w:val="a4"/>
      </w:pPr>
    </w:p>
    <w:p w:rsidR="00D74ED3" w:rsidRDefault="00D74ED3">
      <w:pPr>
        <w:pStyle w:val="a4"/>
      </w:pPr>
    </w:p>
    <w:p w:rsidR="00EE2D96" w:rsidRDefault="00EE2D96" w:rsidP="00916699">
      <w:pPr>
        <w:pStyle w:val="a6"/>
        <w:tabs>
          <w:tab w:val="left" w:pos="0"/>
        </w:tabs>
        <w:jc w:val="both"/>
      </w:pPr>
      <w:r>
        <w:t xml:space="preserve">           </w:t>
      </w:r>
      <w:proofErr w:type="gramStart"/>
      <w:r>
        <w:t xml:space="preserve">Принимая во внимание результаты публичных слушаний, проведенных </w:t>
      </w:r>
      <w:r w:rsidR="007465C5">
        <w:softHyphen/>
      </w:r>
      <w:r w:rsidR="007465C5">
        <w:softHyphen/>
      </w:r>
      <w:r w:rsidR="007465C5">
        <w:softHyphen/>
      </w:r>
      <w:r w:rsidR="007465C5">
        <w:softHyphen/>
      </w:r>
      <w:r w:rsidR="007465C5">
        <w:softHyphen/>
      </w:r>
      <w:r w:rsidR="00810F27">
        <w:t xml:space="preserve"> </w:t>
      </w:r>
      <w:proofErr w:type="spellStart"/>
      <w:r w:rsidR="007465C5">
        <w:t>__</w:t>
      </w:r>
      <w:r w:rsidR="00810F27">
        <w:t>апреля</w:t>
      </w:r>
      <w:proofErr w:type="spellEnd"/>
      <w:r w:rsidR="00810F27">
        <w:t xml:space="preserve"> 201</w:t>
      </w:r>
      <w:r w:rsidR="00476574">
        <w:t>8</w:t>
      </w:r>
      <w:r>
        <w:t xml:space="preserve"> года по </w:t>
      </w:r>
      <w:r w:rsidR="007465C5">
        <w:t>проекту решения</w:t>
      </w:r>
      <w:r>
        <w:t xml:space="preserve"> </w:t>
      </w:r>
      <w:r w:rsidR="007465C5">
        <w:t>Совета</w:t>
      </w:r>
      <w:r>
        <w:t xml:space="preserve"> </w:t>
      </w:r>
      <w:proofErr w:type="spellStart"/>
      <w:r w:rsidR="007465C5">
        <w:t>Бжедуховского</w:t>
      </w:r>
      <w:proofErr w:type="spellEnd"/>
      <w:r w:rsidR="007465C5">
        <w:t xml:space="preserve"> сельского пос</w:t>
      </w:r>
      <w:r w:rsidR="007465C5">
        <w:t>е</w:t>
      </w:r>
      <w:r w:rsidR="007465C5">
        <w:t xml:space="preserve">ления «Об утверждении </w:t>
      </w:r>
      <w:r>
        <w:t xml:space="preserve">отчета об исполнении бюджета </w:t>
      </w:r>
      <w:proofErr w:type="spellStart"/>
      <w:r>
        <w:t>Бжедуховского</w:t>
      </w:r>
      <w:proofErr w:type="spellEnd"/>
      <w:r>
        <w:t xml:space="preserve"> сел</w:t>
      </w:r>
      <w:r>
        <w:t>ь</w:t>
      </w:r>
      <w:r>
        <w:t xml:space="preserve">ского поселения </w:t>
      </w:r>
      <w:proofErr w:type="spellStart"/>
      <w:r>
        <w:t>Белореченского</w:t>
      </w:r>
      <w:proofErr w:type="spellEnd"/>
      <w:r>
        <w:t xml:space="preserve"> района за 201</w:t>
      </w:r>
      <w:r w:rsidR="00476574">
        <w:t>7</w:t>
      </w:r>
      <w:r>
        <w:t xml:space="preserve"> год»</w:t>
      </w:r>
      <w:r w:rsidR="003B6D62">
        <w:t>,</w:t>
      </w:r>
      <w:r w:rsidR="00D74ED3" w:rsidRPr="00D74ED3">
        <w:t xml:space="preserve"> </w:t>
      </w:r>
      <w:r w:rsidR="00D74ED3" w:rsidRPr="00105C88">
        <w:t xml:space="preserve">заключения Контрольно-счетной палаты муниципального образования </w:t>
      </w:r>
      <w:proofErr w:type="spellStart"/>
      <w:r w:rsidR="00D74ED3" w:rsidRPr="00105C88">
        <w:t>Белореченский</w:t>
      </w:r>
      <w:proofErr w:type="spellEnd"/>
      <w:r w:rsidR="00D74ED3" w:rsidRPr="00105C88">
        <w:t xml:space="preserve"> район по резул</w:t>
      </w:r>
      <w:r w:rsidR="00D74ED3" w:rsidRPr="00105C88">
        <w:t>ь</w:t>
      </w:r>
      <w:r w:rsidR="00D74ED3" w:rsidRPr="00105C88">
        <w:t xml:space="preserve">татам  внешней проверки отчёта об исполнении бюджета </w:t>
      </w:r>
      <w:proofErr w:type="spellStart"/>
      <w:r w:rsidR="00D74ED3">
        <w:t>Бжедуховского</w:t>
      </w:r>
      <w:proofErr w:type="spellEnd"/>
      <w:r w:rsidR="00D74ED3" w:rsidRPr="00105C88">
        <w:t xml:space="preserve"> сел</w:t>
      </w:r>
      <w:r w:rsidR="00D74ED3" w:rsidRPr="00105C88">
        <w:t>ь</w:t>
      </w:r>
      <w:r w:rsidR="00D74ED3" w:rsidRPr="00105C88">
        <w:t xml:space="preserve">ского поселения </w:t>
      </w:r>
      <w:proofErr w:type="spellStart"/>
      <w:r w:rsidR="00D74ED3" w:rsidRPr="00105C88">
        <w:t>Белореченского</w:t>
      </w:r>
      <w:proofErr w:type="spellEnd"/>
      <w:r w:rsidR="00D74ED3" w:rsidRPr="00105C88">
        <w:t xml:space="preserve"> района за 201</w:t>
      </w:r>
      <w:r w:rsidR="00476574">
        <w:t>7</w:t>
      </w:r>
      <w:r w:rsidR="00D74ED3" w:rsidRPr="00105C88">
        <w:t xml:space="preserve"> год,</w:t>
      </w:r>
      <w:r w:rsidR="00D74ED3">
        <w:t xml:space="preserve">  </w:t>
      </w:r>
      <w:r w:rsidR="00D74ED3" w:rsidRPr="00D22CFC">
        <w:t>рассмотрев отчет об и</w:t>
      </w:r>
      <w:r w:rsidR="00D74ED3" w:rsidRPr="00D22CFC">
        <w:t>с</w:t>
      </w:r>
      <w:r w:rsidR="00D74ED3" w:rsidRPr="00D22CFC">
        <w:t xml:space="preserve">полнении  бюджета </w:t>
      </w:r>
      <w:proofErr w:type="spellStart"/>
      <w:r w:rsidR="00D74ED3">
        <w:t>Бжедуховского</w:t>
      </w:r>
      <w:proofErr w:type="spellEnd"/>
      <w:proofErr w:type="gramEnd"/>
      <w:r w:rsidR="00D74ED3" w:rsidRPr="00D22CFC">
        <w:t xml:space="preserve"> сельского поселения за 201</w:t>
      </w:r>
      <w:r w:rsidR="00476574">
        <w:t>7</w:t>
      </w:r>
      <w:r w:rsidR="00D74ED3" w:rsidRPr="00D22CFC">
        <w:t xml:space="preserve"> год</w:t>
      </w:r>
      <w:r w:rsidR="00D74ED3">
        <w:t>,</w:t>
      </w:r>
      <w:r w:rsidR="003B6D62" w:rsidRPr="003B6D62">
        <w:t xml:space="preserve"> </w:t>
      </w:r>
      <w:r w:rsidR="003B6D62">
        <w:t>руков</w:t>
      </w:r>
      <w:r w:rsidR="003B6D62">
        <w:t>о</w:t>
      </w:r>
      <w:r w:rsidR="003B6D62">
        <w:t xml:space="preserve">дствуясь статьей </w:t>
      </w:r>
      <w:r w:rsidR="00A45396">
        <w:t>26</w:t>
      </w:r>
      <w:r w:rsidR="003B6D62">
        <w:t xml:space="preserve"> Устава </w:t>
      </w:r>
      <w:proofErr w:type="spellStart"/>
      <w:r w:rsidR="003B6D62">
        <w:t>Бжедуховского</w:t>
      </w:r>
      <w:proofErr w:type="spellEnd"/>
      <w:r w:rsidR="003B6D62">
        <w:t xml:space="preserve"> сельского поселения  </w:t>
      </w:r>
      <w:proofErr w:type="spellStart"/>
      <w:r w:rsidR="003B6D62">
        <w:t>Белореченск</w:t>
      </w:r>
      <w:r w:rsidR="003B6D62">
        <w:t>о</w:t>
      </w:r>
      <w:r w:rsidR="003B6D62">
        <w:t>го</w:t>
      </w:r>
      <w:proofErr w:type="spellEnd"/>
      <w:r w:rsidR="003B6D62">
        <w:t xml:space="preserve"> района,</w:t>
      </w:r>
      <w:r>
        <w:t xml:space="preserve"> Совет  </w:t>
      </w:r>
      <w:proofErr w:type="spellStart"/>
      <w:r>
        <w:t>Бжедуховского</w:t>
      </w:r>
      <w:proofErr w:type="spellEnd"/>
      <w:r>
        <w:t xml:space="preserve"> сельского поселения</w:t>
      </w:r>
      <w:r w:rsidR="00D74ED3" w:rsidRPr="00D74ED3">
        <w:t xml:space="preserve"> </w:t>
      </w:r>
      <w:proofErr w:type="spellStart"/>
      <w:r w:rsidR="00D74ED3">
        <w:t>Белореченского</w:t>
      </w:r>
      <w:proofErr w:type="spellEnd"/>
      <w:r w:rsidR="00D74ED3">
        <w:t xml:space="preserve"> района </w:t>
      </w:r>
      <w:r>
        <w:t xml:space="preserve"> </w:t>
      </w:r>
      <w:proofErr w:type="spellStart"/>
      <w:proofErr w:type="gramStart"/>
      <w:r>
        <w:t>р</w:t>
      </w:r>
      <w:proofErr w:type="spellEnd"/>
      <w:proofErr w:type="gram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EE2D96" w:rsidRDefault="00916699" w:rsidP="00916699">
      <w:pPr>
        <w:pStyle w:val="a6"/>
        <w:jc w:val="both"/>
      </w:pPr>
      <w:r>
        <w:t xml:space="preserve">          1. </w:t>
      </w:r>
      <w:r w:rsidR="00EE2D96">
        <w:t xml:space="preserve">Утвердить отчет об исполнении  бюджета </w:t>
      </w:r>
      <w:proofErr w:type="spellStart"/>
      <w:r w:rsidR="00EE2D96">
        <w:t>Бжедуховского</w:t>
      </w:r>
      <w:proofErr w:type="spellEnd"/>
      <w:r w:rsidR="00EE2D96">
        <w:t xml:space="preserve"> сельского п</w:t>
      </w:r>
      <w:r w:rsidR="00EE2D96">
        <w:t>о</w:t>
      </w:r>
      <w:r w:rsidR="00EE2D96">
        <w:t>селения за  201</w:t>
      </w:r>
      <w:r w:rsidR="00476574">
        <w:t>7</w:t>
      </w:r>
      <w:r w:rsidR="00EE2D96">
        <w:t xml:space="preserve"> год  по  доходам в сумме  </w:t>
      </w:r>
      <w:r w:rsidR="00584512">
        <w:t>11</w:t>
      </w:r>
      <w:r w:rsidR="00476574">
        <w:t> 552 413,88</w:t>
      </w:r>
      <w:r w:rsidR="00EE2D96">
        <w:t xml:space="preserve"> рублей, по расходам в сумме </w:t>
      </w:r>
      <w:r w:rsidR="00584512">
        <w:t>1</w:t>
      </w:r>
      <w:r w:rsidR="00476574">
        <w:t>1 676 756,07</w:t>
      </w:r>
      <w:r w:rsidR="00EE2D96">
        <w:t xml:space="preserve"> рублей с превышением </w:t>
      </w:r>
      <w:r w:rsidR="00813DAA">
        <w:t>рас</w:t>
      </w:r>
      <w:r w:rsidR="00EE2D96">
        <w:t xml:space="preserve">ходов над </w:t>
      </w:r>
      <w:r w:rsidR="00813DAA">
        <w:t>до</w:t>
      </w:r>
      <w:r w:rsidR="00EE2D96">
        <w:t xml:space="preserve">ходами в сумме  </w:t>
      </w:r>
      <w:r w:rsidR="00476574">
        <w:t>124 342,19</w:t>
      </w:r>
      <w:r w:rsidR="00EE2D96">
        <w:t xml:space="preserve"> рублей. </w:t>
      </w:r>
    </w:p>
    <w:p w:rsidR="00EE2D96" w:rsidRDefault="00916699" w:rsidP="00916699">
      <w:pPr>
        <w:pStyle w:val="a6"/>
        <w:jc w:val="both"/>
      </w:pPr>
      <w:r>
        <w:t xml:space="preserve">           2. </w:t>
      </w:r>
      <w:r w:rsidR="00EE2D96">
        <w:t>Утвердить исполнение:</w:t>
      </w:r>
    </w:p>
    <w:p w:rsidR="0098760C" w:rsidRDefault="00EE2D96" w:rsidP="00916699">
      <w:pPr>
        <w:pStyle w:val="a6"/>
        <w:jc w:val="both"/>
      </w:pPr>
      <w:r>
        <w:t xml:space="preserve">-  по  доходам бюджета </w:t>
      </w:r>
      <w:proofErr w:type="spellStart"/>
      <w:r>
        <w:t>Бжедуховского</w:t>
      </w:r>
      <w:proofErr w:type="spellEnd"/>
      <w:r>
        <w:t xml:space="preserve"> сельского поселения за 201</w:t>
      </w:r>
      <w:r w:rsidR="00476574">
        <w:t>7</w:t>
      </w:r>
      <w:r>
        <w:t xml:space="preserve"> год </w:t>
      </w:r>
    </w:p>
    <w:p w:rsidR="00EE2D96" w:rsidRDefault="00EE2D96" w:rsidP="00916699">
      <w:pPr>
        <w:pStyle w:val="a6"/>
        <w:jc w:val="both"/>
      </w:pPr>
      <w:r>
        <w:t>согласно приложению 1 к настоящему решению;</w:t>
      </w:r>
    </w:p>
    <w:p w:rsidR="00EE2D96" w:rsidRDefault="00EE2D96" w:rsidP="00916699">
      <w:pPr>
        <w:pStyle w:val="a6"/>
        <w:jc w:val="both"/>
      </w:pPr>
      <w:r>
        <w:t xml:space="preserve">- по источникам внутреннего финансирования дефицита бюджета </w:t>
      </w:r>
      <w:proofErr w:type="spellStart"/>
      <w:r>
        <w:t>Бжедухо</w:t>
      </w:r>
      <w:r>
        <w:t>в</w:t>
      </w:r>
      <w:r>
        <w:t>ского</w:t>
      </w:r>
      <w:proofErr w:type="spellEnd"/>
      <w:r>
        <w:t xml:space="preserve"> сельского поселения за 201</w:t>
      </w:r>
      <w:r w:rsidR="00476574">
        <w:t>7</w:t>
      </w:r>
      <w:r>
        <w:t xml:space="preserve"> год согласно приложени</w:t>
      </w:r>
      <w:r w:rsidR="0098760C">
        <w:t>ю</w:t>
      </w:r>
      <w:r>
        <w:t xml:space="preserve"> 2 к настоящему решению</w:t>
      </w:r>
      <w:r w:rsidR="0098760C">
        <w:t>;</w:t>
      </w:r>
    </w:p>
    <w:p w:rsidR="00EE2D96" w:rsidRDefault="00EE2D96">
      <w:pPr>
        <w:pStyle w:val="a6"/>
        <w:jc w:val="left"/>
      </w:pPr>
      <w:r>
        <w:t xml:space="preserve">     - по расходам  бюджета </w:t>
      </w:r>
      <w:proofErr w:type="spellStart"/>
      <w:r>
        <w:t>Бжедуховского</w:t>
      </w:r>
      <w:proofErr w:type="spellEnd"/>
      <w:r>
        <w:t xml:space="preserve"> сельского поселения за 201</w:t>
      </w:r>
      <w:r w:rsidR="00476574">
        <w:t>7</w:t>
      </w:r>
      <w:r>
        <w:t xml:space="preserve"> год по разделам и подразделам бюджетной классификации расходов согласно прил</w:t>
      </w:r>
      <w:r>
        <w:t>о</w:t>
      </w:r>
      <w:r>
        <w:t>жению 3 к настоящему решению;</w:t>
      </w:r>
    </w:p>
    <w:p w:rsidR="00EE2D96" w:rsidRDefault="00EE2D96">
      <w:pPr>
        <w:pStyle w:val="a6"/>
        <w:jc w:val="left"/>
      </w:pPr>
      <w:r>
        <w:t xml:space="preserve">      -  ведомственной структуры расходов  бюджета </w:t>
      </w:r>
      <w:proofErr w:type="spellStart"/>
      <w:r>
        <w:t>Бжедуховского</w:t>
      </w:r>
      <w:proofErr w:type="spellEnd"/>
      <w:r>
        <w:t xml:space="preserve"> сельского поселения за 201</w:t>
      </w:r>
      <w:r w:rsidR="00476574">
        <w:t>7</w:t>
      </w:r>
      <w:r>
        <w:t xml:space="preserve"> год </w:t>
      </w:r>
      <w:proofErr w:type="gramStart"/>
      <w:r>
        <w:t>согласно приложения</w:t>
      </w:r>
      <w:proofErr w:type="gramEnd"/>
      <w:r>
        <w:t xml:space="preserve"> 4 к настоящему решению</w:t>
      </w:r>
      <w:r w:rsidR="0098760C">
        <w:t>;</w:t>
      </w:r>
    </w:p>
    <w:p w:rsidR="00EE2D96" w:rsidRDefault="00EE2D96">
      <w:pPr>
        <w:pStyle w:val="a6"/>
        <w:ind w:firstLine="360"/>
        <w:jc w:val="left"/>
      </w:pPr>
      <w:r>
        <w:lastRenderedPageBreak/>
        <w:t xml:space="preserve"> - </w:t>
      </w:r>
      <w:r w:rsidR="007F40AE">
        <w:t>муниципальных</w:t>
      </w:r>
      <w:r>
        <w:t xml:space="preserve"> целевых программ  бюджета </w:t>
      </w:r>
      <w:proofErr w:type="spellStart"/>
      <w:r>
        <w:t>Бжедуховского</w:t>
      </w:r>
      <w:proofErr w:type="spellEnd"/>
      <w:r>
        <w:t xml:space="preserve"> сельского поселения за 201</w:t>
      </w:r>
      <w:r w:rsidR="00476574">
        <w:t>7</w:t>
      </w:r>
      <w:r>
        <w:t xml:space="preserve"> год согласно приложению 5 к настоящему решению.</w:t>
      </w:r>
    </w:p>
    <w:p w:rsidR="00EE2D96" w:rsidRDefault="00EE2D96">
      <w:pPr>
        <w:pStyle w:val="a6"/>
        <w:ind w:firstLine="360"/>
        <w:jc w:val="both"/>
      </w:pPr>
      <w:r>
        <w:t>3. Настоящее решение подлежит  обнародованию в срок в установленном порядке.</w:t>
      </w:r>
    </w:p>
    <w:p w:rsidR="00EE2D96" w:rsidRDefault="00EE2D96">
      <w:pPr>
        <w:pStyle w:val="a6"/>
        <w:numPr>
          <w:ilvl w:val="0"/>
          <w:numId w:val="2"/>
        </w:numPr>
        <w:tabs>
          <w:tab w:val="left" w:pos="360"/>
        </w:tabs>
        <w:ind w:left="360" w:firstLine="0"/>
        <w:jc w:val="both"/>
      </w:pPr>
      <w:r>
        <w:t>Настоящее решение вступает в силу со дня его официального обнарод</w:t>
      </w:r>
      <w:r>
        <w:t>о</w:t>
      </w:r>
      <w:r>
        <w:t xml:space="preserve">вания. </w:t>
      </w:r>
    </w:p>
    <w:p w:rsidR="00EE2D96" w:rsidRDefault="00EE2D96">
      <w:pPr>
        <w:pStyle w:val="21"/>
        <w:rPr>
          <w:szCs w:val="24"/>
        </w:rPr>
      </w:pPr>
    </w:p>
    <w:p w:rsidR="00A45396" w:rsidRDefault="00A45396">
      <w:pPr>
        <w:pStyle w:val="21"/>
        <w:rPr>
          <w:szCs w:val="24"/>
        </w:rPr>
      </w:pPr>
    </w:p>
    <w:p w:rsidR="00916699" w:rsidRDefault="00916699">
      <w:pPr>
        <w:pStyle w:val="21"/>
        <w:rPr>
          <w:szCs w:val="24"/>
        </w:rPr>
      </w:pPr>
    </w:p>
    <w:p w:rsidR="00EE2D96" w:rsidRDefault="00EE2D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Бжедуховского</w:t>
      </w:r>
      <w:proofErr w:type="spellEnd"/>
    </w:p>
    <w:p w:rsidR="00EE2D96" w:rsidRDefault="00EE2D96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EE2D96" w:rsidRDefault="00EE2D96">
      <w:pPr>
        <w:tabs>
          <w:tab w:val="left" w:pos="105"/>
          <w:tab w:val="left" w:pos="7290"/>
          <w:tab w:val="left" w:pos="7425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Белореченского</w:t>
      </w:r>
      <w:proofErr w:type="spellEnd"/>
      <w:r>
        <w:rPr>
          <w:sz w:val="28"/>
          <w:szCs w:val="28"/>
        </w:rPr>
        <w:t xml:space="preserve">  района                                                             </w:t>
      </w:r>
      <w:proofErr w:type="spellStart"/>
      <w:r w:rsidR="007F40AE">
        <w:rPr>
          <w:sz w:val="28"/>
          <w:szCs w:val="28"/>
        </w:rPr>
        <w:t>В.А.Схапцежук</w:t>
      </w:r>
      <w:proofErr w:type="spellEnd"/>
    </w:p>
    <w:p w:rsidR="00EE2D96" w:rsidRDefault="00EE2D96">
      <w:pPr>
        <w:jc w:val="both"/>
        <w:rPr>
          <w:sz w:val="28"/>
          <w:szCs w:val="28"/>
        </w:rPr>
      </w:pPr>
    </w:p>
    <w:p w:rsidR="00EE2D96" w:rsidRDefault="00EE2D96">
      <w:pPr>
        <w:jc w:val="both"/>
        <w:rPr>
          <w:sz w:val="28"/>
          <w:szCs w:val="28"/>
        </w:rPr>
      </w:pPr>
    </w:p>
    <w:p w:rsidR="00EE2D96" w:rsidRDefault="00A45396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внесен на рассмотрение:</w:t>
      </w:r>
    </w:p>
    <w:p w:rsidR="00A45396" w:rsidRDefault="00A45396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Финансовым отделом администрации</w:t>
      </w:r>
    </w:p>
    <w:p w:rsidR="00A45396" w:rsidRDefault="00A4539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Н.А.Каменская</w:t>
      </w:r>
    </w:p>
    <w:p w:rsidR="00EE2D96" w:rsidRDefault="00EE2D96">
      <w:pPr>
        <w:jc w:val="both"/>
        <w:rPr>
          <w:sz w:val="28"/>
          <w:szCs w:val="28"/>
        </w:rPr>
      </w:pPr>
    </w:p>
    <w:p w:rsidR="00EE2D96" w:rsidRDefault="00EE2D96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98760C" w:rsidRDefault="0098760C">
      <w:pPr>
        <w:tabs>
          <w:tab w:val="left" w:pos="150"/>
          <w:tab w:val="left" w:pos="330"/>
          <w:tab w:val="left" w:pos="6915"/>
          <w:tab w:val="left" w:pos="7050"/>
        </w:tabs>
        <w:jc w:val="both"/>
        <w:rPr>
          <w:sz w:val="28"/>
          <w:szCs w:val="28"/>
        </w:rPr>
      </w:pPr>
    </w:p>
    <w:p w:rsidR="00EE2D96" w:rsidRDefault="00A45396">
      <w:pPr>
        <w:tabs>
          <w:tab w:val="left" w:pos="150"/>
          <w:tab w:val="left" w:pos="330"/>
          <w:tab w:val="left" w:pos="6915"/>
          <w:tab w:val="left" w:pos="70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E2D96">
        <w:rPr>
          <w:sz w:val="28"/>
          <w:szCs w:val="28"/>
        </w:rPr>
        <w:t xml:space="preserve">ачальник финансового управления                                       </w:t>
      </w:r>
      <w:r w:rsidR="0098760C">
        <w:rPr>
          <w:sz w:val="28"/>
          <w:szCs w:val="28"/>
        </w:rPr>
        <w:t>Ю.В.Федорченко</w:t>
      </w:r>
    </w:p>
    <w:p w:rsidR="00EE2D96" w:rsidRDefault="00EE2D96">
      <w:pPr>
        <w:jc w:val="both"/>
        <w:rPr>
          <w:sz w:val="28"/>
          <w:szCs w:val="28"/>
        </w:rPr>
      </w:pPr>
    </w:p>
    <w:p w:rsidR="00EE2D96" w:rsidRDefault="00EE2D96">
      <w:pPr>
        <w:jc w:val="both"/>
        <w:rPr>
          <w:sz w:val="28"/>
          <w:szCs w:val="28"/>
        </w:rPr>
      </w:pPr>
    </w:p>
    <w:p w:rsidR="00EE2D96" w:rsidRDefault="00EE2D96">
      <w:pPr>
        <w:rPr>
          <w:sz w:val="28"/>
          <w:szCs w:val="28"/>
        </w:rPr>
      </w:pPr>
    </w:p>
    <w:p w:rsidR="00EE2D96" w:rsidRDefault="00EE2D96">
      <w:pPr>
        <w:jc w:val="both"/>
        <w:rPr>
          <w:sz w:val="28"/>
          <w:szCs w:val="28"/>
        </w:rPr>
      </w:pPr>
    </w:p>
    <w:sectPr w:rsidR="00EE2D96" w:rsidSect="00D74ED3">
      <w:pgSz w:w="11905" w:h="16837"/>
      <w:pgMar w:top="737" w:right="567" w:bottom="62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color w:val="auto"/>
      </w:rPr>
    </w:lvl>
  </w:abstractNum>
  <w:abstractNum w:abstractNumId="3">
    <w:nsid w:val="30474C9A"/>
    <w:multiLevelType w:val="hybridMultilevel"/>
    <w:tmpl w:val="7E82D664"/>
    <w:lvl w:ilvl="0" w:tplc="E9227C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3B6D62"/>
    <w:rsid w:val="00100A47"/>
    <w:rsid w:val="00171D68"/>
    <w:rsid w:val="001A6FFF"/>
    <w:rsid w:val="002E21F8"/>
    <w:rsid w:val="0035210C"/>
    <w:rsid w:val="00364815"/>
    <w:rsid w:val="003665A2"/>
    <w:rsid w:val="003B6D62"/>
    <w:rsid w:val="00476574"/>
    <w:rsid w:val="00584512"/>
    <w:rsid w:val="005A67B7"/>
    <w:rsid w:val="00647602"/>
    <w:rsid w:val="007465C5"/>
    <w:rsid w:val="007F40AE"/>
    <w:rsid w:val="00800931"/>
    <w:rsid w:val="00810F27"/>
    <w:rsid w:val="00813DAA"/>
    <w:rsid w:val="00916699"/>
    <w:rsid w:val="009175B5"/>
    <w:rsid w:val="0098760C"/>
    <w:rsid w:val="00A45396"/>
    <w:rsid w:val="00AE27AE"/>
    <w:rsid w:val="00B25683"/>
    <w:rsid w:val="00D74ED3"/>
    <w:rsid w:val="00EE2D96"/>
    <w:rsid w:val="00FB4C76"/>
    <w:rsid w:val="00FF0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6FFF"/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1A6FFF"/>
    <w:pPr>
      <w:keepNext/>
      <w:tabs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qFormat/>
    <w:rsid w:val="001A6FFF"/>
    <w:pPr>
      <w:keepNext/>
      <w:tabs>
        <w:tab w:val="num" w:pos="864"/>
      </w:tabs>
      <w:ind w:left="-94"/>
      <w:outlineLvl w:val="3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1A6FFF"/>
    <w:rPr>
      <w:color w:val="auto"/>
    </w:rPr>
  </w:style>
  <w:style w:type="character" w:customStyle="1" w:styleId="Absatz-Standardschriftart">
    <w:name w:val="Absatz-Standardschriftart"/>
    <w:rsid w:val="001A6FFF"/>
  </w:style>
  <w:style w:type="character" w:customStyle="1" w:styleId="WW-Absatz-Standardschriftart">
    <w:name w:val="WW-Absatz-Standardschriftart"/>
    <w:rsid w:val="001A6FFF"/>
  </w:style>
  <w:style w:type="character" w:customStyle="1" w:styleId="WW-Absatz-Standardschriftart1">
    <w:name w:val="WW-Absatz-Standardschriftart1"/>
    <w:rsid w:val="001A6FFF"/>
  </w:style>
  <w:style w:type="character" w:customStyle="1" w:styleId="WW-Absatz-Standardschriftart11">
    <w:name w:val="WW-Absatz-Standardschriftart11"/>
    <w:rsid w:val="001A6FFF"/>
  </w:style>
  <w:style w:type="character" w:customStyle="1" w:styleId="WW-Absatz-Standardschriftart111">
    <w:name w:val="WW-Absatz-Standardschriftart111"/>
    <w:rsid w:val="001A6FFF"/>
  </w:style>
  <w:style w:type="character" w:customStyle="1" w:styleId="WW-Absatz-Standardschriftart1111">
    <w:name w:val="WW-Absatz-Standardschriftart1111"/>
    <w:rsid w:val="001A6FFF"/>
  </w:style>
  <w:style w:type="character" w:customStyle="1" w:styleId="WW-Absatz-Standardschriftart11111">
    <w:name w:val="WW-Absatz-Standardschriftart11111"/>
    <w:rsid w:val="001A6FFF"/>
  </w:style>
  <w:style w:type="character" w:customStyle="1" w:styleId="WW-Absatz-Standardschriftart111111">
    <w:name w:val="WW-Absatz-Standardschriftart111111"/>
    <w:rsid w:val="001A6FFF"/>
  </w:style>
  <w:style w:type="character" w:customStyle="1" w:styleId="WW-Absatz-Standardschriftart1111111">
    <w:name w:val="WW-Absatz-Standardschriftart1111111"/>
    <w:rsid w:val="001A6FFF"/>
  </w:style>
  <w:style w:type="character" w:customStyle="1" w:styleId="WW-Absatz-Standardschriftart11111111">
    <w:name w:val="WW-Absatz-Standardschriftart11111111"/>
    <w:rsid w:val="001A6FFF"/>
  </w:style>
  <w:style w:type="character" w:customStyle="1" w:styleId="WW8Num2z0">
    <w:name w:val="WW8Num2z0"/>
    <w:rsid w:val="001A6FFF"/>
    <w:rPr>
      <w:color w:val="auto"/>
    </w:rPr>
  </w:style>
  <w:style w:type="character" w:customStyle="1" w:styleId="1">
    <w:name w:val="Основной шрифт абзаца1"/>
    <w:rsid w:val="001A6FFF"/>
  </w:style>
  <w:style w:type="paragraph" w:customStyle="1" w:styleId="a3">
    <w:name w:val="Заголовок"/>
    <w:basedOn w:val="a"/>
    <w:next w:val="a4"/>
    <w:rsid w:val="001A6FF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1A6FFF"/>
    <w:pPr>
      <w:spacing w:after="120"/>
    </w:pPr>
  </w:style>
  <w:style w:type="paragraph" w:styleId="a5">
    <w:name w:val="List"/>
    <w:basedOn w:val="a4"/>
    <w:rsid w:val="001A6FFF"/>
    <w:rPr>
      <w:rFonts w:ascii="Arial" w:hAnsi="Arial" w:cs="Tahoma"/>
    </w:rPr>
  </w:style>
  <w:style w:type="paragraph" w:customStyle="1" w:styleId="10">
    <w:name w:val="Название1"/>
    <w:basedOn w:val="a"/>
    <w:rsid w:val="001A6FF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1A6FFF"/>
    <w:pPr>
      <w:suppressLineNumbers/>
    </w:pPr>
    <w:rPr>
      <w:rFonts w:ascii="Arial" w:hAnsi="Arial" w:cs="Tahoma"/>
    </w:rPr>
  </w:style>
  <w:style w:type="paragraph" w:styleId="a6">
    <w:name w:val="Title"/>
    <w:basedOn w:val="a"/>
    <w:next w:val="a7"/>
    <w:qFormat/>
    <w:rsid w:val="001A6FFF"/>
    <w:pPr>
      <w:jc w:val="center"/>
    </w:pPr>
    <w:rPr>
      <w:sz w:val="28"/>
      <w:szCs w:val="28"/>
    </w:rPr>
  </w:style>
  <w:style w:type="paragraph" w:styleId="a7">
    <w:name w:val="Subtitle"/>
    <w:basedOn w:val="a3"/>
    <w:next w:val="a4"/>
    <w:qFormat/>
    <w:rsid w:val="001A6FFF"/>
    <w:pPr>
      <w:jc w:val="center"/>
    </w:pPr>
    <w:rPr>
      <w:i/>
      <w:iCs/>
    </w:rPr>
  </w:style>
  <w:style w:type="paragraph" w:customStyle="1" w:styleId="21">
    <w:name w:val="Основной текст 21"/>
    <w:basedOn w:val="a"/>
    <w:rsid w:val="001A6FFF"/>
    <w:pPr>
      <w:jc w:val="both"/>
    </w:pPr>
    <w:rPr>
      <w:sz w:val="28"/>
      <w:szCs w:val="20"/>
    </w:rPr>
  </w:style>
  <w:style w:type="paragraph" w:styleId="a8">
    <w:name w:val="Balloon Text"/>
    <w:basedOn w:val="a"/>
    <w:rsid w:val="001A6FF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A6FFF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12">
    <w:name w:val="обычный_1 Знак Знак Знак Знак Знак Знак Знак Знак Знак"/>
    <w:basedOn w:val="a"/>
    <w:rsid w:val="003B6D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Текст1"/>
    <w:basedOn w:val="a"/>
    <w:rsid w:val="007465C5"/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1F339-D1D1-4794-A99D-0EC262FE7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Кулий</dc:creator>
  <cp:keywords/>
  <dc:description/>
  <cp:lastModifiedBy>OnE</cp:lastModifiedBy>
  <cp:revision>8</cp:revision>
  <cp:lastPrinted>2017-03-28T08:43:00Z</cp:lastPrinted>
  <dcterms:created xsi:type="dcterms:W3CDTF">2004-12-07T12:38:00Z</dcterms:created>
  <dcterms:modified xsi:type="dcterms:W3CDTF">2018-04-09T08:00:00Z</dcterms:modified>
</cp:coreProperties>
</file>